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  <w:bookmarkStart w:id="0" w:name="_GoBack"/>
      <w:bookmarkEnd w:id="0"/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53A7AB5E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5125FF02" w:rsidR="00FB6B17" w:rsidRPr="00FB6B17" w:rsidRDefault="00796F34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431BAD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79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61FF928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453E9D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10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356A5D5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5402AC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5</w:t>
      </w:r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5402AC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</w:t>
      </w:r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0C1D55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453E9D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2018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>Na Radomyšlské</w:t>
            </w:r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>Sídliště Domoradice</w:t>
            </w:r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r w:rsidRPr="00A454EF">
              <w:t>Nouzka-průmyslový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r w:rsidRPr="00A454EF">
              <w:t>Marchanické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>Stará Kysibelská</w:t>
            </w:r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r w:rsidRPr="00A454EF">
              <w:t>Olivětín</w:t>
            </w:r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r w:rsidRPr="00A454EF">
              <w:t>Náhlov</w:t>
            </w:r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>Pod pudlovskou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r w:rsidRPr="00A454EF">
              <w:t>Zárubek</w:t>
            </w:r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r w:rsidRPr="00A454EF">
              <w:t>Markrabina</w:t>
            </w:r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r w:rsidRPr="00A454EF">
              <w:t>Trpoměchy</w:t>
            </w:r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>Nad Rožatovem</w:t>
            </w:r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>Starý Rozdělov</w:t>
            </w:r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r w:rsidRPr="00A454EF">
              <w:t>Prunéřov-u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>Na Bramši</w:t>
            </w:r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>Nové Ervěnice</w:t>
            </w:r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>Sídliště Chanov</w:t>
            </w:r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r w:rsidRPr="00A454EF">
              <w:t>Podžatecká-jih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>Pod Šibeníkem</w:t>
            </w:r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r w:rsidRPr="00A454EF">
              <w:t>Mojžíř</w:t>
            </w:r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r w:rsidRPr="00A454EF">
              <w:t>Střekov-Karla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>Pod Tataláky</w:t>
            </w:r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BBC6D" w14:textId="77777777" w:rsidR="00B11C08" w:rsidRDefault="00B11C08" w:rsidP="005A495A">
      <w:r>
        <w:separator/>
      </w:r>
    </w:p>
  </w:endnote>
  <w:endnote w:type="continuationSeparator" w:id="0">
    <w:p w14:paraId="0D3D18D0" w14:textId="77777777" w:rsidR="00B11C08" w:rsidRDefault="00B11C08" w:rsidP="005A495A">
      <w:r>
        <w:continuationSeparator/>
      </w:r>
    </w:p>
  </w:endnote>
  <w:endnote w:type="continuationNotice" w:id="1">
    <w:p w14:paraId="63835AEB" w14:textId="77777777" w:rsidR="00B11C08" w:rsidRDefault="00B11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9DC1C" w14:textId="77777777" w:rsidR="00DC3433" w:rsidRDefault="00DC34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C3433" w:rsidRPr="00E47FC1" w14:paraId="20FFF06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C254711" w14:textId="77777777" w:rsidR="00DC3433" w:rsidRPr="00E47FC1" w:rsidRDefault="00DC3433" w:rsidP="00DC3433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2447D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E5F0AF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4F25B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67BE65" w14:textId="3CAE1EC1" w:rsidR="00DC3433" w:rsidRPr="00E47FC1" w:rsidRDefault="00DC3433" w:rsidP="00DC3433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BE07EA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BE07EA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46ECCAB" w14:textId="77777777" w:rsidR="00DC3433" w:rsidRDefault="00DC343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74BD2DE4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7EA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FE49A7" w:rsidRDefault="00BE07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E6588" w14:textId="77777777" w:rsidR="00B11C08" w:rsidRDefault="00B11C08" w:rsidP="005A495A">
      <w:r>
        <w:separator/>
      </w:r>
    </w:p>
  </w:footnote>
  <w:footnote w:type="continuationSeparator" w:id="0">
    <w:p w14:paraId="08096C4A" w14:textId="77777777" w:rsidR="00B11C08" w:rsidRDefault="00B11C08" w:rsidP="005A495A">
      <w:r>
        <w:continuationSeparator/>
      </w:r>
    </w:p>
  </w:footnote>
  <w:footnote w:type="continuationNotice" w:id="1">
    <w:p w14:paraId="5044C6F8" w14:textId="77777777" w:rsidR="00B11C08" w:rsidRDefault="00B11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77223" w14:textId="77777777" w:rsidR="00DC3433" w:rsidRDefault="00DC34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BE07EA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41951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31BAD"/>
    <w:rsid w:val="00442AEF"/>
    <w:rsid w:val="0044437E"/>
    <w:rsid w:val="00453574"/>
    <w:rsid w:val="00453E9D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02AC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570ED"/>
    <w:rsid w:val="0076768E"/>
    <w:rsid w:val="00784511"/>
    <w:rsid w:val="00796F34"/>
    <w:rsid w:val="007979BD"/>
    <w:rsid w:val="007E05D7"/>
    <w:rsid w:val="007F2BAD"/>
    <w:rsid w:val="007F6119"/>
    <w:rsid w:val="007F61FA"/>
    <w:rsid w:val="007F7F27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1C08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C7D75"/>
    <w:rsid w:val="00BE07EA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3433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62C96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5B48E67"/>
  <w15:docId w15:val="{CB665D58-C335-4B56-8235-B6CD5559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027B64-85D3-450C-97C6-3184B704A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1038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Kaštovská Zina</cp:lastModifiedBy>
  <cp:revision>14</cp:revision>
  <cp:lastPrinted>2015-09-11T05:53:00Z</cp:lastPrinted>
  <dcterms:created xsi:type="dcterms:W3CDTF">2017-08-16T10:41:00Z</dcterms:created>
  <dcterms:modified xsi:type="dcterms:W3CDTF">2018-04-05T08:14:00Z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